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3CDB5E0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E60601">
        <w:rPr>
          <w:rFonts w:ascii="Garamond" w:hAnsi="Garamond"/>
          <w:sz w:val="24"/>
          <w:szCs w:val="24"/>
        </w:rPr>
        <w:t>52</w:t>
      </w:r>
      <w:r w:rsidRPr="00807007">
        <w:rPr>
          <w:rFonts w:ascii="Garamond" w:hAnsi="Garamond"/>
          <w:sz w:val="24"/>
          <w:szCs w:val="24"/>
        </w:rPr>
        <w:t>-2021</w:t>
      </w:r>
    </w:p>
    <w:p w14:paraId="2B5F5335" w14:textId="4622954C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60601" w:rsidRPr="00A9612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https://zakazky.zcu.cz/contract_display_4941.html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ED1E294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73369D">
        <w:rPr>
          <w:rFonts w:ascii="Garamond" w:hAnsi="Garamond" w:cs="Arial"/>
          <w:b/>
          <w:sz w:val="22"/>
          <w:szCs w:val="22"/>
        </w:rPr>
        <w:t>0</w:t>
      </w:r>
      <w:r w:rsidR="00E60601">
        <w:rPr>
          <w:rFonts w:ascii="Garamond" w:hAnsi="Garamond" w:cs="Arial"/>
          <w:b/>
          <w:sz w:val="22"/>
          <w:szCs w:val="22"/>
        </w:rPr>
        <w:t>5</w:t>
      </w:r>
      <w:r w:rsidR="0073369D">
        <w:rPr>
          <w:rFonts w:ascii="Garamond" w:hAnsi="Garamond" w:cs="Arial"/>
          <w:b/>
          <w:sz w:val="22"/>
          <w:szCs w:val="22"/>
        </w:rPr>
        <w:t>.11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73369D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263DD" w14:textId="77777777" w:rsidR="00327AB0" w:rsidRDefault="00327AB0" w:rsidP="00795AAC">
      <w:r>
        <w:separator/>
      </w:r>
    </w:p>
  </w:endnote>
  <w:endnote w:type="continuationSeparator" w:id="0">
    <w:p w14:paraId="4AF70ABC" w14:textId="77777777" w:rsidR="00327AB0" w:rsidRDefault="00327AB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032C68" w14:textId="77777777" w:rsidR="00327AB0" w:rsidRDefault="00327AB0" w:rsidP="00795AAC">
      <w:r>
        <w:separator/>
      </w:r>
    </w:p>
  </w:footnote>
  <w:footnote w:type="continuationSeparator" w:id="0">
    <w:p w14:paraId="677D4307" w14:textId="77777777" w:rsidR="00327AB0" w:rsidRDefault="00327AB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27AB0"/>
    <w:rsid w:val="00331F6E"/>
    <w:rsid w:val="00342F71"/>
    <w:rsid w:val="00356341"/>
    <w:rsid w:val="00357688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41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GstWE8OKeSVjAn2qx8k8tfqxsYvqZLNF05FnstdJ2j0=</DigestValue>
    </Reference>
    <Reference Type="http://www.w3.org/2000/09/xmldsig#Object" URI="#idOfficeObject">
      <DigestMethod Algorithm="http://www.w3.org/2001/04/xmlenc#sha256"/>
      <DigestValue>FwaOU0uE4WKdlz9VZiU1UrbAogWa4vM3HYZULz2d/+c=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r07V6SuMTcY8E5s9n2g1QvrUviTa1b4jPERREvyFO24=</DigestValue>
    </Reference>
  </SignedInfo>
  <SignatureValue>eFbnaaA5SLXE5s+Q+4GkNf4b4KHrH0cG9QYF2TBeJ1JST1+yWFwrtLVDTgSIPIYIle2vlwRpy1KX
Ee2SVVyySj5ZJuox5xYPsiszwO4i/Atq66mTXRd7VQ/0KkWmet5Sgorgp/btxh1LFqH/0eQtjBoN
pwThLnrcuQJAjBqGLfYtONLOxk8OYlfwxawlf4JNqgSX2qVEoeWGLxgcGWjpOdb4JFrVMsrZUZNd
qzTqYf3edbNC5/1MvvaLz0Lx+8lZ8o6plvGFtheclOhA+KBfmTH6EvQPz1J6uHeSs8vV8/srfobT
4WBWL50x8IJ8HMtiL4NDz14lm5N9ez0yVwdAIg==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LKdcEE41iyQhwMmYCYsOgpY/LzMKmzWlQtBdFtI3kRA=</DigestValue>
      </Reference>
      <Reference URI="/word/document.xml?ContentType=application/vnd.openxmlformats-officedocument.wordprocessingml.document.main+xml">
        <DigestMethod Algorithm="http://www.w3.org/2001/04/xmlenc#sha256"/>
        <DigestValue>jGLHHkOTIEVCIfsrJuoABiJlgWnNwdeA2HPyArdJsy0=</DigestValue>
      </Reference>
      <Reference URI="/word/endnotes.xml?ContentType=application/vnd.openxmlformats-officedocument.wordprocessingml.endnotes+xml">
        <DigestMethod Algorithm="http://www.w3.org/2001/04/xmlenc#sha256"/>
        <DigestValue>VJpiXGd2Lumw5al00hDwnYjRJaYpTZGcUcXzor38iGM=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BRHBvDxKKTUqRkb5cBES6AuxtdKbrUFHWpMfLM939RA=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7l20HxtyQ7t9iT34Tp90s+m8LoUNoGCDv/pWTISuO7w=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2021-10-25T11:47:35Z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16.0.10379/14</OfficeVersion>
          <ApplicationVersion>16.0.10379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2021-10-25T11:47:35Z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0BDAE9-D3AC-40F6-B893-0697848DA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2151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10</cp:revision>
  <cp:lastPrinted>2018-08-08T13:48:00Z</cp:lastPrinted>
  <dcterms:created xsi:type="dcterms:W3CDTF">2021-09-20T07:30:00Z</dcterms:created>
  <dcterms:modified xsi:type="dcterms:W3CDTF">2021-10-25T11:47:00Z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